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3A9B5D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021019">
        <w:rPr>
          <w:rFonts w:eastAsia="Times New Roman" w:cs="Times New Roman"/>
          <w:b/>
          <w:i/>
          <w:iCs/>
          <w:sz w:val="24"/>
          <w:szCs w:val="24"/>
          <w:lang w:eastAsia="pl-PL"/>
        </w:rPr>
        <w:t>6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77777777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6547A9A9" w14:textId="16FC1B92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a jeżeli okres prowadzenia działalności jest krótszy — w tym okresie, z podaniem ich rodzaju i wartości, daty, miejsca wykonania i podmiotów, na rzecz których roboty te zostały wykonane, z</w:t>
      </w:r>
      <w:r w:rsidR="00300407">
        <w:rPr>
          <w:rFonts w:eastAsia="Times New Roman" w:cs="Times New Roman"/>
          <w:b/>
          <w:bCs/>
          <w:lang w:eastAsia="pl-PL"/>
        </w:rPr>
        <w:t> </w:t>
      </w:r>
      <w:r w:rsidRPr="00021019">
        <w:rPr>
          <w:rFonts w:eastAsia="Times New Roman" w:cs="Times New Roman"/>
          <w:b/>
          <w:bCs/>
          <w:lang w:eastAsia="pl-PL"/>
        </w:rPr>
        <w:t>załączeniem dowodów określających, czy roboty budowlane zostały wykonane należycie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021019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021019">
        <w:rPr>
          <w:rFonts w:eastAsia="Times New Roman" w:cs="Times New Roman"/>
          <w:bCs/>
          <w:lang w:eastAsia="pl-PL"/>
        </w:rPr>
        <w:t>o</w:t>
      </w:r>
      <w:r w:rsidRPr="00021019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021019">
        <w:rPr>
          <w:rFonts w:eastAsia="Times New Roman" w:cs="Times New Roman"/>
          <w:bCs/>
          <w:lang w:eastAsia="pl-PL"/>
        </w:rPr>
        <w:t>publicznego</w:t>
      </w:r>
      <w:r w:rsidR="00A53770" w:rsidRPr="00021019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021019">
        <w:rPr>
          <w:rFonts w:eastAsia="Times New Roman" w:cs="Times New Roman"/>
          <w:bCs/>
          <w:lang w:eastAsia="pl-PL"/>
        </w:rPr>
        <w:t xml:space="preserve"> </w:t>
      </w:r>
      <w:r w:rsidR="0058585F" w:rsidRPr="00021019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021019">
        <w:rPr>
          <w:rFonts w:eastAsia="Times New Roman" w:cs="Times New Roman"/>
          <w:bCs/>
          <w:i/>
          <w:iCs/>
          <w:lang w:eastAsia="pl-PL"/>
        </w:rPr>
        <w:t>ustawy z dnia 11 września 2019 r. Prawo zamówień publicznych (tekst jedn. Dz. U. z 2021 r. poz. 1129 z późn. zm.)</w:t>
      </w:r>
      <w:r w:rsidR="0058585F" w:rsidRPr="00021019">
        <w:rPr>
          <w:rFonts w:eastAsia="Times New Roman" w:cs="Times New Roman"/>
          <w:bCs/>
          <w:lang w:eastAsia="pl-PL"/>
        </w:rPr>
        <w:t xml:space="preserve"> </w:t>
      </w:r>
      <w:r w:rsidR="00CC5A21" w:rsidRPr="00021019">
        <w:rPr>
          <w:rFonts w:eastAsia="Times New Roman" w:cs="Times New Roman"/>
          <w:bCs/>
          <w:lang w:eastAsia="pl-PL"/>
        </w:rPr>
        <w:t>pn.</w:t>
      </w:r>
      <w:r w:rsidRPr="00021019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4E5A96F7" w:rsidR="00B24328" w:rsidRPr="00021019" w:rsidRDefault="00300407" w:rsidP="0058585F">
      <w:pPr>
        <w:spacing w:after="0"/>
        <w:jc w:val="center"/>
        <w:outlineLvl w:val="0"/>
        <w:rPr>
          <w:b/>
          <w:bCs/>
        </w:rPr>
      </w:pPr>
      <w:r w:rsidRPr="00300407">
        <w:rPr>
          <w:b/>
        </w:rPr>
        <w:t>Konserwacja dróg leśnych na terenie Nadleśnictwa Strzebielino w roku 2021</w:t>
      </w:r>
    </w:p>
    <w:p w14:paraId="28F07893" w14:textId="2BC1C1E6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B411E9">
        <w:rPr>
          <w:b/>
          <w:bCs/>
        </w:rPr>
        <w:t>5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C4E7280" w14:textId="1B5A83E3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>na dowód spełniania warunku udziału w postępowaniu dotyczącego zdolności technicznej 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502"/>
        <w:gridCol w:w="1287"/>
        <w:gridCol w:w="1285"/>
        <w:gridCol w:w="1584"/>
        <w:gridCol w:w="2402"/>
      </w:tblGrid>
      <w:tr w:rsidR="00021019" w:rsidRPr="00662256" w14:paraId="127A110F" w14:textId="77777777" w:rsidTr="000536B7">
        <w:trPr>
          <w:cantSplit/>
          <w:jc w:val="center"/>
        </w:trPr>
        <w:tc>
          <w:tcPr>
            <w:tcW w:w="2502" w:type="dxa"/>
            <w:vAlign w:val="center"/>
          </w:tcPr>
          <w:p w14:paraId="35DF825B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A98A31E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2CB6895F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Data wykonania</w:t>
            </w:r>
          </w:p>
        </w:tc>
        <w:tc>
          <w:tcPr>
            <w:tcW w:w="1584" w:type="dxa"/>
            <w:vAlign w:val="center"/>
          </w:tcPr>
          <w:p w14:paraId="71C0C252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0AEBC891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Podmiot, na rzecz którego wykonano roboty</w:t>
            </w:r>
          </w:p>
        </w:tc>
      </w:tr>
      <w:tr w:rsidR="00021019" w:rsidRPr="00662256" w14:paraId="526CAAFA" w14:textId="77777777" w:rsidTr="00021019">
        <w:trPr>
          <w:cantSplit/>
          <w:trHeight w:val="1553"/>
          <w:jc w:val="center"/>
        </w:trPr>
        <w:tc>
          <w:tcPr>
            <w:tcW w:w="2502" w:type="dxa"/>
            <w:vAlign w:val="center"/>
          </w:tcPr>
          <w:p w14:paraId="6FED30A2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796F9BED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49BDD4A6" w14:textId="77777777" w:rsidR="00021019" w:rsidRPr="00662256" w:rsidRDefault="00021019" w:rsidP="000536B7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vAlign w:val="center"/>
          </w:tcPr>
          <w:p w14:paraId="1293C065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285" w:type="dxa"/>
            <w:vAlign w:val="center"/>
          </w:tcPr>
          <w:p w14:paraId="49489F3C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21191A6" w14:textId="77777777" w:rsidR="00021019" w:rsidRPr="00662256" w:rsidRDefault="00021019" w:rsidP="000536B7">
            <w:pPr>
              <w:jc w:val="center"/>
            </w:pPr>
          </w:p>
        </w:tc>
        <w:tc>
          <w:tcPr>
            <w:tcW w:w="2402" w:type="dxa"/>
            <w:vAlign w:val="center"/>
          </w:tcPr>
          <w:p w14:paraId="770D4067" w14:textId="77777777" w:rsidR="00021019" w:rsidRDefault="00021019" w:rsidP="000536B7">
            <w:pPr>
              <w:jc w:val="center"/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A9FCB0" w14:textId="77777777" w:rsidR="00021019" w:rsidRPr="00021019" w:rsidRDefault="00021019" w:rsidP="00021019">
      <w:pPr>
        <w:pStyle w:val="Akapitzlist"/>
        <w:numPr>
          <w:ilvl w:val="0"/>
          <w:numId w:val="3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73647790" w14:textId="77777777" w:rsidR="00021019" w:rsidRDefault="0002101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3C36A" w14:textId="77777777" w:rsidR="0044028C" w:rsidRDefault="0044028C" w:rsidP="00E21DC9">
      <w:pPr>
        <w:spacing w:after="0" w:line="240" w:lineRule="auto"/>
      </w:pPr>
      <w:r>
        <w:separator/>
      </w:r>
    </w:p>
  </w:endnote>
  <w:endnote w:type="continuationSeparator" w:id="0">
    <w:p w14:paraId="4B117C96" w14:textId="77777777" w:rsidR="0044028C" w:rsidRDefault="0044028C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D813" w14:textId="77777777" w:rsidR="0044028C" w:rsidRDefault="0044028C" w:rsidP="00E21DC9">
      <w:pPr>
        <w:spacing w:after="0" w:line="240" w:lineRule="auto"/>
      </w:pPr>
      <w:r>
        <w:separator/>
      </w:r>
    </w:p>
  </w:footnote>
  <w:footnote w:type="continuationSeparator" w:id="0">
    <w:p w14:paraId="7AEBD388" w14:textId="77777777" w:rsidR="0044028C" w:rsidRDefault="0044028C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81F2" w14:textId="26A98269" w:rsidR="00300407" w:rsidRDefault="00300407" w:rsidP="00300407">
    <w:pPr>
      <w:pStyle w:val="Nagwek"/>
    </w:pPr>
    <w:bookmarkStart w:id="0" w:name="_Hlk84510969"/>
    <w:bookmarkStart w:id="1" w:name="_Hlk84510970"/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spr. SA.270.1</w:t>
    </w:r>
    <w:r w:rsidR="00B411E9">
      <w:rPr>
        <w:rFonts w:ascii="Calibri" w:hAnsi="Calibri" w:cs="Calibri"/>
        <w:i/>
        <w:iCs/>
      </w:rPr>
      <w:t>5</w:t>
    </w:r>
    <w:r w:rsidRPr="00605E68">
      <w:rPr>
        <w:rFonts w:ascii="Calibri" w:hAnsi="Calibri" w:cs="Calibri"/>
        <w:i/>
        <w:iCs/>
      </w:rPr>
      <w:t>.2021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0407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28C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362"/>
    <w:rsid w:val="004E77E3"/>
    <w:rsid w:val="004F40DC"/>
    <w:rsid w:val="004F6104"/>
    <w:rsid w:val="004F6FAF"/>
    <w:rsid w:val="004F7150"/>
    <w:rsid w:val="005007A7"/>
    <w:rsid w:val="00501D86"/>
    <w:rsid w:val="00502458"/>
    <w:rsid w:val="00503A0D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665C0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085E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1E9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521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7</cp:revision>
  <cp:lastPrinted>2021-09-15T10:23:00Z</cp:lastPrinted>
  <dcterms:created xsi:type="dcterms:W3CDTF">2021-09-15T11:40:00Z</dcterms:created>
  <dcterms:modified xsi:type="dcterms:W3CDTF">2021-10-28T09:18:00Z</dcterms:modified>
</cp:coreProperties>
</file>